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12AA" w14:textId="77777777" w:rsidR="00027897" w:rsidRDefault="00B62E27" w:rsidP="00027897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2</w:t>
      </w:r>
    </w:p>
    <w:p w14:paraId="4969F17D" w14:textId="77777777" w:rsidR="0025646D" w:rsidRDefault="0025646D" w:rsidP="00027897">
      <w:pPr>
        <w:spacing w:line="360" w:lineRule="auto"/>
        <w:jc w:val="center"/>
        <w:rPr>
          <w:rFonts w:cs="Arial"/>
          <w:b/>
          <w:sz w:val="28"/>
          <w:szCs w:val="28"/>
        </w:rPr>
      </w:pPr>
    </w:p>
    <w:p w14:paraId="006235F6" w14:textId="77777777" w:rsidR="0025646D" w:rsidRPr="0025646D" w:rsidRDefault="00B62E27" w:rsidP="0025646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O BRAKU POWIĄZAŃ KAPITAŁOWYCH LUB OSOBOWYCH</w:t>
      </w:r>
    </w:p>
    <w:p w14:paraId="52BCC0E9" w14:textId="77777777" w:rsidR="0025646D" w:rsidRDefault="0025646D" w:rsidP="00B62E27">
      <w:pPr>
        <w:pStyle w:val="Default"/>
        <w:jc w:val="center"/>
        <w:rPr>
          <w:sz w:val="22"/>
          <w:szCs w:val="22"/>
        </w:rPr>
      </w:pPr>
    </w:p>
    <w:p w14:paraId="2E417A5F" w14:textId="77777777" w:rsidR="00B62E27" w:rsidRPr="001C3E9A" w:rsidRDefault="00B62E27" w:rsidP="00B62E27">
      <w:pPr>
        <w:pStyle w:val="Default"/>
        <w:rPr>
          <w:sz w:val="22"/>
          <w:szCs w:val="22"/>
        </w:rPr>
      </w:pPr>
    </w:p>
    <w:p w14:paraId="21005A91" w14:textId="77777777" w:rsidR="00B62E27" w:rsidRPr="00F0167B" w:rsidRDefault="00B62E27" w:rsidP="009A33EB">
      <w:pPr>
        <w:pStyle w:val="Default"/>
        <w:jc w:val="both"/>
        <w:rPr>
          <w:sz w:val="22"/>
          <w:szCs w:val="22"/>
        </w:rPr>
      </w:pPr>
    </w:p>
    <w:p w14:paraId="259F2E2A" w14:textId="0118B944" w:rsidR="00B62E27" w:rsidRPr="00F0167B" w:rsidRDefault="00B62E27" w:rsidP="007A141D">
      <w:pPr>
        <w:pStyle w:val="Default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F0167B">
        <w:rPr>
          <w:sz w:val="22"/>
          <w:szCs w:val="22"/>
        </w:rPr>
        <w:t>Ja niżej podpisany(a) ……………………………………</w:t>
      </w:r>
      <w:r w:rsidR="00994B25" w:rsidRPr="00F0167B">
        <w:rPr>
          <w:sz w:val="22"/>
          <w:szCs w:val="22"/>
        </w:rPr>
        <w:t>…………</w:t>
      </w:r>
      <w:r w:rsidRPr="00F0167B">
        <w:rPr>
          <w:sz w:val="22"/>
          <w:szCs w:val="22"/>
        </w:rPr>
        <w:t xml:space="preserve">………………………………………………………………………....... </w:t>
      </w:r>
      <w:r w:rsidR="00BF0583" w:rsidRPr="00F0167B">
        <w:rPr>
          <w:sz w:val="22"/>
          <w:szCs w:val="22"/>
        </w:rPr>
        <w:t xml:space="preserve">ubiegając się o zamówienia na </w:t>
      </w:r>
      <w:r w:rsidR="00F0167B" w:rsidRPr="00E65416">
        <w:rPr>
          <w:b/>
          <w:bCs/>
          <w:i/>
          <w:iCs/>
          <w:sz w:val="22"/>
          <w:szCs w:val="22"/>
        </w:rPr>
        <w:t>Zakup, dostaw</w:t>
      </w:r>
      <w:r w:rsidR="00F0167B" w:rsidRPr="00F0167B">
        <w:rPr>
          <w:b/>
          <w:bCs/>
          <w:i/>
          <w:iCs/>
          <w:sz w:val="22"/>
          <w:szCs w:val="22"/>
        </w:rPr>
        <w:t>a</w:t>
      </w:r>
      <w:r w:rsidR="00F0167B" w:rsidRPr="00E65416">
        <w:rPr>
          <w:b/>
          <w:bCs/>
          <w:i/>
          <w:iCs/>
          <w:sz w:val="22"/>
          <w:szCs w:val="22"/>
        </w:rPr>
        <w:t xml:space="preserve"> </w:t>
      </w:r>
      <w:r w:rsidR="007A141D">
        <w:rPr>
          <w:b/>
          <w:bCs/>
          <w:i/>
          <w:iCs/>
          <w:sz w:val="22"/>
          <w:szCs w:val="22"/>
        </w:rPr>
        <w:t>oraz</w:t>
      </w:r>
      <w:r w:rsidR="00F0167B" w:rsidRPr="00E65416">
        <w:rPr>
          <w:b/>
          <w:bCs/>
          <w:i/>
          <w:iCs/>
          <w:sz w:val="22"/>
          <w:szCs w:val="22"/>
        </w:rPr>
        <w:t xml:space="preserve"> montaż środków trwałych i elementów wyposażenia na potrzeby projektu realizowanego w ramach programu </w:t>
      </w:r>
      <w:proofErr w:type="spellStart"/>
      <w:r w:rsidR="00F0167B" w:rsidRPr="00E65416">
        <w:rPr>
          <w:b/>
          <w:bCs/>
          <w:i/>
          <w:iCs/>
          <w:sz w:val="22"/>
          <w:szCs w:val="22"/>
        </w:rPr>
        <w:t>HoReCa</w:t>
      </w:r>
      <w:proofErr w:type="spellEnd"/>
      <w:r w:rsidR="008A2885" w:rsidRPr="00F0167B">
        <w:rPr>
          <w:sz w:val="22"/>
          <w:szCs w:val="22"/>
        </w:rPr>
        <w:t xml:space="preserve">, </w:t>
      </w:r>
      <w:r w:rsidRPr="00F0167B">
        <w:rPr>
          <w:sz w:val="22"/>
          <w:szCs w:val="22"/>
        </w:rPr>
        <w:t>oświadczam, że</w:t>
      </w:r>
      <w:r w:rsidR="00BF0583" w:rsidRPr="00F0167B">
        <w:rPr>
          <w:sz w:val="22"/>
          <w:szCs w:val="22"/>
        </w:rPr>
        <w:t>:</w:t>
      </w:r>
      <w:r w:rsidR="009A33EB" w:rsidRPr="00F0167B">
        <w:rPr>
          <w:sz w:val="22"/>
          <w:szCs w:val="22"/>
        </w:rPr>
        <w:t xml:space="preserve"> </w:t>
      </w:r>
      <w:r w:rsidRPr="00F0167B">
        <w:rPr>
          <w:sz w:val="22"/>
          <w:szCs w:val="22"/>
        </w:rPr>
        <w:t>………………………………………………………………………………………………………………………….. (</w:t>
      </w:r>
      <w:r w:rsidRPr="00F0167B">
        <w:rPr>
          <w:i/>
          <w:iCs/>
          <w:sz w:val="22"/>
          <w:szCs w:val="22"/>
        </w:rPr>
        <w:t xml:space="preserve">nazwa oferenta) </w:t>
      </w:r>
      <w:r w:rsidRPr="00F0167B">
        <w:rPr>
          <w:sz w:val="22"/>
          <w:szCs w:val="22"/>
        </w:rPr>
        <w:t xml:space="preserve">nie jest powiązany osobowo lub kapitałowo z Zamawiającym. </w:t>
      </w:r>
    </w:p>
    <w:p w14:paraId="66BAD1A7" w14:textId="49C42680" w:rsidR="00B62E27" w:rsidRPr="00F0167B" w:rsidRDefault="00B62E27" w:rsidP="0068606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0167B">
        <w:rPr>
          <w:sz w:val="22"/>
          <w:szCs w:val="22"/>
        </w:rPr>
        <w:t xml:space="preserve">Przez powiązania kapitałowe lub osobowe rozumie się wzajemne powiązania między Zamawiającym (Beneficjentem) lub osobami upoważnionymi do </w:t>
      </w:r>
      <w:r w:rsidRPr="00F0167B">
        <w:rPr>
          <w:rFonts w:asciiTheme="minorHAnsi" w:hAnsiTheme="minorHAnsi" w:cstheme="minorHAnsi"/>
          <w:sz w:val="22"/>
          <w:szCs w:val="22"/>
        </w:rPr>
        <w:t xml:space="preserve">zaciągania zobowiązań w imieniu Zamawiającego lub osobami wykonującymi w imieniu Zamawiającego (Beneficjenta) czynności związane z przeprowadzeniem procedury wyboru wykonawcy a wykonawcą, polegające w szczególności na: </w:t>
      </w:r>
    </w:p>
    <w:p w14:paraId="2809F00D" w14:textId="77777777" w:rsidR="00B62E27" w:rsidRPr="00F0167B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F0167B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14:paraId="204AEA48" w14:textId="77777777" w:rsidR="00B62E27" w:rsidRPr="00F0167B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F0167B">
        <w:rPr>
          <w:rFonts w:asciiTheme="minorHAnsi" w:hAnsiTheme="minorHAnsi" w:cstheme="minorHAnsi"/>
          <w:sz w:val="22"/>
          <w:szCs w:val="22"/>
        </w:rPr>
        <w:t xml:space="preserve">posiadaniu co najmniej 10 % udziałów lub akcji, o ile niższy próg nie wynika z przepisów prawa lub nie został określony przez IZ PO, </w:t>
      </w:r>
    </w:p>
    <w:p w14:paraId="6647F153" w14:textId="239A77E9" w:rsidR="0068606D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53DA30FC" w14:textId="66B521E0" w:rsidR="0068606D" w:rsidRPr="0068606D" w:rsidRDefault="0068606D" w:rsidP="0068606D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tytułu przysposobienia, opieki lub kurateli albo pozostawaniu we wspólnym pożyciu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wykonawcą, jego zastępcą prawnym lub członkami organów zarządzających lub organów nadzorczych </w:t>
      </w:r>
      <w:r w:rsidRPr="0068606D">
        <w:rPr>
          <w:rFonts w:asciiTheme="minorHAnsi" w:eastAsiaTheme="minorHAnsi" w:hAnsiTheme="minorHAnsi" w:cstheme="minorHAnsi"/>
          <w:lang w:eastAsia="en-US"/>
        </w:rPr>
        <w:t>wykonawców ubiegających się o udzielenie zamówienia,</w:t>
      </w:r>
    </w:p>
    <w:p w14:paraId="3B8A45DF" w14:textId="7139765F" w:rsidR="0068606D" w:rsidRPr="0068606D" w:rsidRDefault="0068606D" w:rsidP="0068606D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1E00A19" w14:textId="77777777" w:rsidR="00B62E27" w:rsidRDefault="00B62E27" w:rsidP="00B62E27">
      <w:pPr>
        <w:pStyle w:val="Default"/>
        <w:rPr>
          <w:sz w:val="22"/>
          <w:szCs w:val="22"/>
        </w:rPr>
      </w:pPr>
    </w:p>
    <w:p w14:paraId="7AF02B08" w14:textId="77777777" w:rsidR="00B62E27" w:rsidRDefault="00B62E27" w:rsidP="00B62E27">
      <w:pPr>
        <w:pStyle w:val="Default"/>
        <w:rPr>
          <w:sz w:val="22"/>
          <w:szCs w:val="22"/>
        </w:rPr>
      </w:pPr>
    </w:p>
    <w:p w14:paraId="6AAFDCD2" w14:textId="77777777" w:rsidR="00B62E27" w:rsidRDefault="00B62E27" w:rsidP="00B62E27">
      <w:pPr>
        <w:pStyle w:val="Default"/>
        <w:rPr>
          <w:sz w:val="22"/>
          <w:szCs w:val="22"/>
        </w:rPr>
      </w:pPr>
    </w:p>
    <w:p w14:paraId="77B75B7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503E16F7" w14:textId="77777777"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14:paraId="7903D712" w14:textId="77777777"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14:paraId="235EC979" w14:textId="77777777"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E88BE" w14:textId="77777777" w:rsidR="007444DD" w:rsidRDefault="007444DD" w:rsidP="00AA0350">
      <w:r>
        <w:separator/>
      </w:r>
    </w:p>
  </w:endnote>
  <w:endnote w:type="continuationSeparator" w:id="0">
    <w:p w14:paraId="12D6CF9D" w14:textId="77777777" w:rsidR="007444DD" w:rsidRDefault="007444DD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E0797B0" w14:textId="1B6FE2F2"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14:paraId="353592B5" w14:textId="77777777" w:rsidR="00AA0350" w:rsidRDefault="00FA65F8" w:rsidP="001A2A4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B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05F95" w14:textId="77777777" w:rsidR="007444DD" w:rsidRDefault="007444DD" w:rsidP="00AA0350">
      <w:r>
        <w:separator/>
      </w:r>
    </w:p>
  </w:footnote>
  <w:footnote w:type="continuationSeparator" w:id="0">
    <w:p w14:paraId="7B9B598B" w14:textId="77777777" w:rsidR="007444DD" w:rsidRDefault="007444DD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22C89" w14:textId="1BB83272" w:rsidR="00AA0350" w:rsidRPr="00BF1B8C" w:rsidRDefault="00BF1B8C" w:rsidP="00BF1B8C">
    <w:pPr>
      <w:pStyle w:val="Nagwek"/>
    </w:pPr>
    <w:r>
      <w:rPr>
        <w:noProof/>
      </w:rPr>
      <w:drawing>
        <wp:inline distT="0" distB="0" distL="0" distR="0" wp14:anchorId="0473F1FF" wp14:editId="6F17680D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235006">
    <w:abstractNumId w:val="0"/>
  </w:num>
  <w:num w:numId="2" w16cid:durableId="229534684">
    <w:abstractNumId w:val="1"/>
  </w:num>
  <w:num w:numId="3" w16cid:durableId="555044550">
    <w:abstractNumId w:val="2"/>
  </w:num>
  <w:num w:numId="4" w16cid:durableId="1096167523">
    <w:abstractNumId w:val="3"/>
  </w:num>
  <w:num w:numId="5" w16cid:durableId="196936694">
    <w:abstractNumId w:val="4"/>
  </w:num>
  <w:num w:numId="6" w16cid:durableId="1075929927">
    <w:abstractNumId w:val="17"/>
  </w:num>
  <w:num w:numId="7" w16cid:durableId="1487937911">
    <w:abstractNumId w:val="10"/>
  </w:num>
  <w:num w:numId="8" w16cid:durableId="1411586392">
    <w:abstractNumId w:val="22"/>
  </w:num>
  <w:num w:numId="9" w16cid:durableId="1581867394">
    <w:abstractNumId w:val="13"/>
  </w:num>
  <w:num w:numId="10" w16cid:durableId="496462838">
    <w:abstractNumId w:val="23"/>
  </w:num>
  <w:num w:numId="11" w16cid:durableId="1731610802">
    <w:abstractNumId w:val="21"/>
  </w:num>
  <w:num w:numId="12" w16cid:durableId="539516774">
    <w:abstractNumId w:val="14"/>
  </w:num>
  <w:num w:numId="13" w16cid:durableId="1429813282">
    <w:abstractNumId w:val="7"/>
  </w:num>
  <w:num w:numId="14" w16cid:durableId="1530726522">
    <w:abstractNumId w:val="11"/>
  </w:num>
  <w:num w:numId="15" w16cid:durableId="770856634">
    <w:abstractNumId w:val="19"/>
  </w:num>
  <w:num w:numId="16" w16cid:durableId="1903103535">
    <w:abstractNumId w:val="12"/>
  </w:num>
  <w:num w:numId="17" w16cid:durableId="137188289">
    <w:abstractNumId w:val="16"/>
  </w:num>
  <w:num w:numId="18" w16cid:durableId="1407805558">
    <w:abstractNumId w:val="15"/>
  </w:num>
  <w:num w:numId="19" w16cid:durableId="1502424951">
    <w:abstractNumId w:val="20"/>
  </w:num>
  <w:num w:numId="20" w16cid:durableId="992030208">
    <w:abstractNumId w:val="9"/>
  </w:num>
  <w:num w:numId="21" w16cid:durableId="1343513458">
    <w:abstractNumId w:val="6"/>
  </w:num>
  <w:num w:numId="22" w16cid:durableId="1352876191">
    <w:abstractNumId w:val="18"/>
  </w:num>
  <w:num w:numId="23" w16cid:durableId="1814180083">
    <w:abstractNumId w:val="8"/>
  </w:num>
  <w:num w:numId="24" w16cid:durableId="1343314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3CC"/>
    <w:rsid w:val="000121F6"/>
    <w:rsid w:val="00027897"/>
    <w:rsid w:val="000312F7"/>
    <w:rsid w:val="00096E61"/>
    <w:rsid w:val="000A5027"/>
    <w:rsid w:val="000B01FC"/>
    <w:rsid w:val="000D4CFA"/>
    <w:rsid w:val="000F641D"/>
    <w:rsid w:val="00113129"/>
    <w:rsid w:val="00176DA9"/>
    <w:rsid w:val="00185B2E"/>
    <w:rsid w:val="00187DD0"/>
    <w:rsid w:val="001A2A4A"/>
    <w:rsid w:val="001C1E14"/>
    <w:rsid w:val="001C3E9A"/>
    <w:rsid w:val="001C5332"/>
    <w:rsid w:val="001D0503"/>
    <w:rsid w:val="001F03CC"/>
    <w:rsid w:val="00201D29"/>
    <w:rsid w:val="002269C4"/>
    <w:rsid w:val="00250EEC"/>
    <w:rsid w:val="0025646D"/>
    <w:rsid w:val="00265CF2"/>
    <w:rsid w:val="002F5080"/>
    <w:rsid w:val="00300A89"/>
    <w:rsid w:val="003215FD"/>
    <w:rsid w:val="0032439F"/>
    <w:rsid w:val="00375BB7"/>
    <w:rsid w:val="0039000F"/>
    <w:rsid w:val="003C6AD4"/>
    <w:rsid w:val="003D0CC9"/>
    <w:rsid w:val="003E3304"/>
    <w:rsid w:val="003E7934"/>
    <w:rsid w:val="003F2178"/>
    <w:rsid w:val="0041715F"/>
    <w:rsid w:val="004432B0"/>
    <w:rsid w:val="00446B68"/>
    <w:rsid w:val="004511BE"/>
    <w:rsid w:val="004566C1"/>
    <w:rsid w:val="00481E3F"/>
    <w:rsid w:val="004C4D03"/>
    <w:rsid w:val="004D6FBC"/>
    <w:rsid w:val="004F1CAC"/>
    <w:rsid w:val="00527D26"/>
    <w:rsid w:val="005431B1"/>
    <w:rsid w:val="00556E24"/>
    <w:rsid w:val="00563355"/>
    <w:rsid w:val="005849BC"/>
    <w:rsid w:val="005A4655"/>
    <w:rsid w:val="005F4F5F"/>
    <w:rsid w:val="0068606D"/>
    <w:rsid w:val="00695998"/>
    <w:rsid w:val="006C106F"/>
    <w:rsid w:val="006C7909"/>
    <w:rsid w:val="006D1BB9"/>
    <w:rsid w:val="00703462"/>
    <w:rsid w:val="00730660"/>
    <w:rsid w:val="00731B2C"/>
    <w:rsid w:val="007444DD"/>
    <w:rsid w:val="007538A2"/>
    <w:rsid w:val="0077451E"/>
    <w:rsid w:val="00791B0E"/>
    <w:rsid w:val="007A141D"/>
    <w:rsid w:val="007A192D"/>
    <w:rsid w:val="007A26EB"/>
    <w:rsid w:val="007B159C"/>
    <w:rsid w:val="007E1A50"/>
    <w:rsid w:val="00810D14"/>
    <w:rsid w:val="008376C5"/>
    <w:rsid w:val="00866340"/>
    <w:rsid w:val="00867C1A"/>
    <w:rsid w:val="008A1B7D"/>
    <w:rsid w:val="008A2885"/>
    <w:rsid w:val="008E22E6"/>
    <w:rsid w:val="009022C7"/>
    <w:rsid w:val="009053C7"/>
    <w:rsid w:val="00911141"/>
    <w:rsid w:val="00964298"/>
    <w:rsid w:val="00966F25"/>
    <w:rsid w:val="00967437"/>
    <w:rsid w:val="00994431"/>
    <w:rsid w:val="00994B25"/>
    <w:rsid w:val="009A33EB"/>
    <w:rsid w:val="009A4131"/>
    <w:rsid w:val="009B7114"/>
    <w:rsid w:val="009D6DC5"/>
    <w:rsid w:val="00A21B00"/>
    <w:rsid w:val="00A67C2A"/>
    <w:rsid w:val="00AA0350"/>
    <w:rsid w:val="00AB4178"/>
    <w:rsid w:val="00AC6F52"/>
    <w:rsid w:val="00AF0237"/>
    <w:rsid w:val="00B234ED"/>
    <w:rsid w:val="00B62E27"/>
    <w:rsid w:val="00B67DAF"/>
    <w:rsid w:val="00B81F8C"/>
    <w:rsid w:val="00B90B04"/>
    <w:rsid w:val="00BA5FC4"/>
    <w:rsid w:val="00BB1B93"/>
    <w:rsid w:val="00BB20D1"/>
    <w:rsid w:val="00BD2F0C"/>
    <w:rsid w:val="00BD72FE"/>
    <w:rsid w:val="00BF0583"/>
    <w:rsid w:val="00BF0BEE"/>
    <w:rsid w:val="00BF1B8C"/>
    <w:rsid w:val="00BF4DAB"/>
    <w:rsid w:val="00C204BC"/>
    <w:rsid w:val="00C21AA6"/>
    <w:rsid w:val="00C57DCC"/>
    <w:rsid w:val="00CE5FAC"/>
    <w:rsid w:val="00CE6E68"/>
    <w:rsid w:val="00CF6D01"/>
    <w:rsid w:val="00D251C4"/>
    <w:rsid w:val="00D63B91"/>
    <w:rsid w:val="00D658F9"/>
    <w:rsid w:val="00DD394D"/>
    <w:rsid w:val="00DE3EEB"/>
    <w:rsid w:val="00DE4B3F"/>
    <w:rsid w:val="00DF2EBE"/>
    <w:rsid w:val="00E1113B"/>
    <w:rsid w:val="00E74AC3"/>
    <w:rsid w:val="00E9603B"/>
    <w:rsid w:val="00EA0EDC"/>
    <w:rsid w:val="00EA17A2"/>
    <w:rsid w:val="00EA74D9"/>
    <w:rsid w:val="00EB0D06"/>
    <w:rsid w:val="00EE5733"/>
    <w:rsid w:val="00EE647C"/>
    <w:rsid w:val="00EF5631"/>
    <w:rsid w:val="00EF5EE9"/>
    <w:rsid w:val="00F0167B"/>
    <w:rsid w:val="00F03F69"/>
    <w:rsid w:val="00F0483D"/>
    <w:rsid w:val="00F04DB9"/>
    <w:rsid w:val="00F3431A"/>
    <w:rsid w:val="00F56351"/>
    <w:rsid w:val="00F82F6E"/>
    <w:rsid w:val="00FA65F8"/>
    <w:rsid w:val="00FE29B8"/>
    <w:rsid w:val="00FF1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B335"/>
  <w15:docId w15:val="{35DE8148-FE2A-4791-920D-C9CDB664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263</Words>
  <Characters>1617</Characters>
  <Application>Microsoft Office Word</Application>
  <DocSecurity>0</DocSecurity>
  <Lines>134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Kamila Ignalewska</cp:lastModifiedBy>
  <cp:revision>62</cp:revision>
  <dcterms:created xsi:type="dcterms:W3CDTF">2018-03-01T08:37:00Z</dcterms:created>
  <dcterms:modified xsi:type="dcterms:W3CDTF">2026-03-04T12:46:00Z</dcterms:modified>
</cp:coreProperties>
</file>